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D08CB" w14:textId="77777777" w:rsidR="00FB3E6D" w:rsidRPr="00267CFE" w:rsidRDefault="00FB3E6D" w:rsidP="00FB3E6D">
      <w:pPr>
        <w:keepNext/>
        <w:widowControl w:val="0"/>
        <w:autoSpaceDN w:val="0"/>
        <w:spacing w:line="600" w:lineRule="auto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Załącznik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nr </w:t>
      </w:r>
      <w:r w:rsidR="0095749D">
        <w:rPr>
          <w:rFonts w:ascii="Tahoma" w:eastAsia="Lucida Sans Unicode" w:hAnsi="Tahoma" w:cs="Tahoma"/>
          <w:b/>
          <w:bCs/>
          <w:kern w:val="3"/>
          <w:lang w:eastAsia="zh-CN"/>
        </w:rPr>
        <w:t>4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d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>o SWZ</w:t>
      </w:r>
    </w:p>
    <w:p w14:paraId="7967421D" w14:textId="1049B099" w:rsidR="00FB3E6D" w:rsidRPr="00267CFE" w:rsidRDefault="003C7151" w:rsidP="003C7151">
      <w:pPr>
        <w:widowControl w:val="0"/>
        <w:tabs>
          <w:tab w:val="left" w:pos="3186"/>
        </w:tabs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ab/>
      </w:r>
    </w:p>
    <w:p w14:paraId="096041BB" w14:textId="77777777" w:rsidR="00FB3E6D" w:rsidRDefault="0006144A" w:rsidP="00FB3E6D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 xml:space="preserve">Oświadczenie </w:t>
      </w:r>
    </w:p>
    <w:p w14:paraId="4CC66BB0" w14:textId="77777777" w:rsidR="00FB3E6D" w:rsidRDefault="0006144A" w:rsidP="00FB3E6D">
      <w:pPr>
        <w:widowControl w:val="0"/>
        <w:autoSpaceDN w:val="0"/>
        <w:spacing w:line="720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z</w:t>
      </w:r>
      <w:r w:rsidR="00FB3E6D">
        <w:rPr>
          <w:rFonts w:ascii="Tahoma" w:eastAsia="Lucida Sans Unicode" w:hAnsi="Tahoma" w:cs="Tahoma"/>
          <w:b/>
          <w:kern w:val="3"/>
          <w:lang w:eastAsia="zh-CN"/>
        </w:rPr>
        <w:t xml:space="preserve"> art. </w:t>
      </w:r>
      <w:r>
        <w:rPr>
          <w:rFonts w:ascii="Tahoma" w:eastAsia="Lucida Sans Unicode" w:hAnsi="Tahoma" w:cs="Tahoma"/>
          <w:b/>
          <w:kern w:val="3"/>
          <w:lang w:eastAsia="zh-CN"/>
        </w:rPr>
        <w:t xml:space="preserve">117 ust. 4 ustawy </w:t>
      </w:r>
      <w:r w:rsidR="00FB3E6D">
        <w:rPr>
          <w:rFonts w:ascii="Tahoma" w:eastAsia="Lucida Sans Unicode" w:hAnsi="Tahoma" w:cs="Tahoma"/>
          <w:b/>
          <w:kern w:val="3"/>
          <w:lang w:eastAsia="zh-CN"/>
        </w:rPr>
        <w:t>Prawo zamówień publicznych</w:t>
      </w:r>
    </w:p>
    <w:p w14:paraId="731E2716" w14:textId="642107C8" w:rsidR="0006144A" w:rsidRPr="004E2D37" w:rsidRDefault="0006144A" w:rsidP="004E2D37">
      <w:pPr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składane przez nw. wymienionych Wykonawców wspólnie ubiegających się o udzielenie </w:t>
      </w:r>
      <w:r w:rsidR="004E2D37">
        <w:rPr>
          <w:rFonts w:ascii="Tahoma" w:eastAsia="Lucida Sans Unicode" w:hAnsi="Tahoma" w:cs="Tahoma"/>
          <w:kern w:val="3"/>
          <w:lang w:eastAsia="zh-CN"/>
        </w:rPr>
        <w:t>zamówienia na</w:t>
      </w:r>
      <w:r w:rsidR="004E2D37" w:rsidRPr="004E2D37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="004E2D37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6B687D">
        <w:rPr>
          <w:rFonts w:ascii="Tahoma" w:hAnsi="Tahoma" w:cs="Tahoma"/>
          <w:b/>
        </w:rPr>
        <w:t xml:space="preserve">Termomodernizacja szkoły w </w:t>
      </w:r>
      <w:proofErr w:type="spellStart"/>
      <w:r w:rsidR="006B687D">
        <w:rPr>
          <w:rFonts w:ascii="Tahoma" w:hAnsi="Tahoma" w:cs="Tahoma"/>
          <w:b/>
        </w:rPr>
        <w:t>Gogołowej</w:t>
      </w:r>
      <w:proofErr w:type="spellEnd"/>
      <w:r w:rsidR="00FF255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D950B2">
        <w:rPr>
          <w:rFonts w:ascii="Tahoma" w:eastAsia="Lucida Sans Unicode" w:hAnsi="Tahoma" w:cs="Tahoma"/>
          <w:b/>
          <w:bCs/>
          <w:kern w:val="3"/>
          <w:lang w:eastAsia="zh-CN"/>
        </w:rPr>
        <w:t>:</w:t>
      </w:r>
    </w:p>
    <w:p w14:paraId="66CE6343" w14:textId="77777777" w:rsidR="0006144A" w:rsidRDefault="0006144A" w:rsidP="00FB3E6D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85"/>
        <w:gridCol w:w="2566"/>
        <w:gridCol w:w="3803"/>
        <w:gridCol w:w="2234"/>
      </w:tblGrid>
      <w:tr w:rsidR="0006144A" w14:paraId="2C64588D" w14:textId="77777777" w:rsidTr="0006144A">
        <w:tc>
          <w:tcPr>
            <w:tcW w:w="485" w:type="dxa"/>
          </w:tcPr>
          <w:p w14:paraId="16C2ED50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Lp.</w:t>
            </w:r>
          </w:p>
        </w:tc>
        <w:tc>
          <w:tcPr>
            <w:tcW w:w="2566" w:type="dxa"/>
          </w:tcPr>
          <w:p w14:paraId="4F16E616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Nazwa Wykonawcy</w:t>
            </w:r>
          </w:p>
        </w:tc>
        <w:tc>
          <w:tcPr>
            <w:tcW w:w="3803" w:type="dxa"/>
          </w:tcPr>
          <w:p w14:paraId="3C85B388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adres</w:t>
            </w:r>
          </w:p>
        </w:tc>
        <w:tc>
          <w:tcPr>
            <w:tcW w:w="2234" w:type="dxa"/>
          </w:tcPr>
          <w:p w14:paraId="70454491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NIP</w:t>
            </w:r>
          </w:p>
        </w:tc>
      </w:tr>
      <w:tr w:rsidR="0006144A" w14:paraId="7548CC8D" w14:textId="77777777" w:rsidTr="0006144A">
        <w:tc>
          <w:tcPr>
            <w:tcW w:w="485" w:type="dxa"/>
          </w:tcPr>
          <w:p w14:paraId="20A5E607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1.</w:t>
            </w:r>
          </w:p>
        </w:tc>
        <w:tc>
          <w:tcPr>
            <w:tcW w:w="2566" w:type="dxa"/>
          </w:tcPr>
          <w:p w14:paraId="177654FD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803" w:type="dxa"/>
          </w:tcPr>
          <w:p w14:paraId="31A73B76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34" w:type="dxa"/>
          </w:tcPr>
          <w:p w14:paraId="77A0F7A1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  <w:tr w:rsidR="0006144A" w14:paraId="1FAFB057" w14:textId="77777777" w:rsidTr="0006144A">
        <w:tc>
          <w:tcPr>
            <w:tcW w:w="485" w:type="dxa"/>
          </w:tcPr>
          <w:p w14:paraId="04DC412D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2.</w:t>
            </w:r>
          </w:p>
        </w:tc>
        <w:tc>
          <w:tcPr>
            <w:tcW w:w="2566" w:type="dxa"/>
          </w:tcPr>
          <w:p w14:paraId="10BD09E2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803" w:type="dxa"/>
          </w:tcPr>
          <w:p w14:paraId="3F30CEDC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34" w:type="dxa"/>
          </w:tcPr>
          <w:p w14:paraId="4E7CAAC2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14:paraId="320CC79B" w14:textId="77777777" w:rsidR="0006144A" w:rsidRDefault="0006144A" w:rsidP="0006144A">
      <w:pPr>
        <w:widowControl w:val="0"/>
        <w:autoSpaceDN w:val="0"/>
        <w:spacing w:after="360"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14:paraId="2F526285" w14:textId="09A48439" w:rsidR="0006144A" w:rsidRDefault="0006144A" w:rsidP="0006144A">
      <w:pPr>
        <w:widowControl w:val="0"/>
        <w:autoSpaceDN w:val="0"/>
        <w:spacing w:after="36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Oświadczamy, że warunek dotyczący zdolności zawodowej określony w </w:t>
      </w:r>
      <w:r w:rsidR="008E7E80">
        <w:rPr>
          <w:rFonts w:ascii="Tahoma" w:eastAsia="Lucida Sans Unicode" w:hAnsi="Tahoma" w:cs="Tahoma"/>
          <w:kern w:val="3"/>
          <w:lang w:eastAsia="zh-CN"/>
        </w:rPr>
        <w:t>ust.</w:t>
      </w:r>
      <w:r>
        <w:rPr>
          <w:rFonts w:ascii="Tahoma" w:eastAsia="Lucida Sans Unicode" w:hAnsi="Tahoma" w:cs="Tahoma"/>
          <w:kern w:val="3"/>
          <w:lang w:eastAsia="zh-CN"/>
        </w:rPr>
        <w:t xml:space="preserve"> 3.4 rozdziału III SWZ spełnia</w:t>
      </w:r>
      <w:r w:rsidR="0095749D">
        <w:rPr>
          <w:rFonts w:ascii="Tahoma" w:eastAsia="Lucida Sans Unicode" w:hAnsi="Tahoma" w:cs="Tahoma"/>
          <w:kern w:val="3"/>
          <w:lang w:eastAsia="zh-CN"/>
        </w:rPr>
        <w:t xml:space="preserve"> </w:t>
      </w:r>
      <w:r>
        <w:rPr>
          <w:rFonts w:ascii="Tahoma" w:eastAsia="Lucida Sans Unicode" w:hAnsi="Tahoma" w:cs="Tahoma"/>
          <w:kern w:val="3"/>
          <w:lang w:eastAsia="zh-CN"/>
        </w:rPr>
        <w:t>(ją) w naszym imieniu nw. Wykonawca(y):</w:t>
      </w:r>
    </w:p>
    <w:tbl>
      <w:tblPr>
        <w:tblStyle w:val="Tabela-Siatka"/>
        <w:tblW w:w="0" w:type="auto"/>
        <w:tblInd w:w="308" w:type="dxa"/>
        <w:tblLook w:val="04A0" w:firstRow="1" w:lastRow="0" w:firstColumn="1" w:lastColumn="0" w:noHBand="0" w:noVBand="1"/>
      </w:tblPr>
      <w:tblGrid>
        <w:gridCol w:w="3100"/>
        <w:gridCol w:w="5961"/>
      </w:tblGrid>
      <w:tr w:rsidR="0006144A" w14:paraId="65DAE077" w14:textId="77777777" w:rsidTr="0006144A">
        <w:tc>
          <w:tcPr>
            <w:tcW w:w="3100" w:type="dxa"/>
          </w:tcPr>
          <w:p w14:paraId="069A60A9" w14:textId="77777777" w:rsidR="0006144A" w:rsidRDefault="0006144A" w:rsidP="0006144A">
            <w:pPr>
              <w:widowControl w:val="0"/>
              <w:autoSpaceDN w:val="0"/>
              <w:spacing w:line="260" w:lineRule="atLeast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Nazwa Wykonawcy</w:t>
            </w:r>
          </w:p>
        </w:tc>
        <w:tc>
          <w:tcPr>
            <w:tcW w:w="5961" w:type="dxa"/>
          </w:tcPr>
          <w:p w14:paraId="6B7AECCA" w14:textId="77777777" w:rsidR="0006144A" w:rsidRDefault="0006144A" w:rsidP="006D4D86">
            <w:pPr>
              <w:widowControl w:val="0"/>
              <w:autoSpaceDN w:val="0"/>
              <w:spacing w:line="260" w:lineRule="atLeast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 xml:space="preserve">Zakres </w:t>
            </w:r>
            <w:r w:rsidR="006D4D86">
              <w:rPr>
                <w:rFonts w:ascii="Tahoma" w:eastAsia="Lucida Sans Unicode" w:hAnsi="Tahoma" w:cs="Tahoma"/>
                <w:kern w:val="3"/>
                <w:lang w:eastAsia="zh-CN"/>
              </w:rPr>
              <w:t>świadczeń</w:t>
            </w:r>
            <w:r>
              <w:rPr>
                <w:rFonts w:ascii="Tahoma" w:eastAsia="Lucida Sans Unicode" w:hAnsi="Tahoma" w:cs="Tahoma"/>
                <w:kern w:val="3"/>
                <w:lang w:eastAsia="zh-CN"/>
              </w:rPr>
              <w:t>, które będą realizowane przez tego Wykonawcę</w:t>
            </w:r>
          </w:p>
        </w:tc>
      </w:tr>
      <w:tr w:rsidR="0006144A" w14:paraId="7FD763CB" w14:textId="77777777" w:rsidTr="0006144A">
        <w:tc>
          <w:tcPr>
            <w:tcW w:w="3100" w:type="dxa"/>
          </w:tcPr>
          <w:p w14:paraId="18E22267" w14:textId="77777777" w:rsidR="0006144A" w:rsidRDefault="0006144A" w:rsidP="0006144A">
            <w:pPr>
              <w:widowControl w:val="0"/>
              <w:autoSpaceDN w:val="0"/>
              <w:spacing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5961" w:type="dxa"/>
          </w:tcPr>
          <w:p w14:paraId="364E95D9" w14:textId="77777777" w:rsidR="0006144A" w:rsidRDefault="0006144A" w:rsidP="0006144A">
            <w:pPr>
              <w:widowControl w:val="0"/>
              <w:autoSpaceDN w:val="0"/>
              <w:spacing w:after="360"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  <w:tr w:rsidR="00BB3642" w14:paraId="0A7F3C0A" w14:textId="77777777" w:rsidTr="0006144A">
        <w:tc>
          <w:tcPr>
            <w:tcW w:w="3100" w:type="dxa"/>
          </w:tcPr>
          <w:p w14:paraId="0E251303" w14:textId="77777777" w:rsidR="00BB3642" w:rsidRDefault="00BB3642" w:rsidP="0006144A">
            <w:pPr>
              <w:widowControl w:val="0"/>
              <w:autoSpaceDN w:val="0"/>
              <w:spacing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5961" w:type="dxa"/>
          </w:tcPr>
          <w:p w14:paraId="3F5712F6" w14:textId="77777777" w:rsidR="00BB3642" w:rsidRDefault="00BB3642" w:rsidP="0006144A">
            <w:pPr>
              <w:widowControl w:val="0"/>
              <w:autoSpaceDN w:val="0"/>
              <w:spacing w:after="360"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14:paraId="7DF8FEE0" w14:textId="77777777" w:rsidR="0021523F" w:rsidRDefault="0021523F" w:rsidP="0021523F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</w:p>
    <w:p w14:paraId="3BCA71B0" w14:textId="1F43EEFE" w:rsidR="0021523F" w:rsidRPr="0021523F" w:rsidRDefault="0021523F" w:rsidP="0021523F">
      <w:pPr>
        <w:pStyle w:val="Hania"/>
        <w:numPr>
          <w:ilvl w:val="0"/>
          <w:numId w:val="0"/>
        </w:numPr>
        <w:spacing w:after="3600"/>
        <w:jc w:val="center"/>
        <w:rPr>
          <w:rFonts w:cs="Tahoma"/>
          <w:b/>
          <w:color w:val="FF0000"/>
          <w:sz w:val="16"/>
          <w:szCs w:val="16"/>
        </w:rPr>
      </w:pPr>
      <w:r w:rsidRPr="0021523F">
        <w:rPr>
          <w:rFonts w:eastAsia="Arial" w:cs="Tahoma"/>
          <w:b/>
          <w:color w:val="FF0000"/>
          <w:sz w:val="18"/>
          <w:szCs w:val="18"/>
          <w:lang w:eastAsia="zh-CN" w:bidi="hi-IN"/>
        </w:rPr>
        <w:t xml:space="preserve">UWAGA!  Dokument podpisują </w:t>
      </w:r>
      <w:r w:rsidRPr="0021523F">
        <w:rPr>
          <w:rFonts w:cs="Tahoma"/>
          <w:b/>
          <w:color w:val="FF0000"/>
          <w:sz w:val="16"/>
          <w:szCs w:val="16"/>
        </w:rPr>
        <w:t xml:space="preserve">wszyscy Wykonawcy wspólnie ubiegający się o udzielenie zamówienia lub </w:t>
      </w:r>
      <w:r>
        <w:rPr>
          <w:rFonts w:cs="Tahoma"/>
          <w:b/>
          <w:color w:val="FF0000"/>
          <w:sz w:val="16"/>
          <w:szCs w:val="16"/>
        </w:rPr>
        <w:t>osoba upoważniona do występowania w ich imieniu</w:t>
      </w:r>
      <w:r w:rsidRPr="0021523F">
        <w:rPr>
          <w:rFonts w:cs="Tahoma"/>
          <w:b/>
          <w:color w:val="FF0000"/>
          <w:sz w:val="16"/>
          <w:szCs w:val="16"/>
        </w:rPr>
        <w:t>.</w:t>
      </w:r>
    </w:p>
    <w:p w14:paraId="051C6B45" w14:textId="67223681" w:rsidR="00D950B2" w:rsidRPr="00AD7864" w:rsidRDefault="00D950B2" w:rsidP="0021523F">
      <w:pPr>
        <w:widowControl w:val="0"/>
        <w:autoSpaceDN w:val="0"/>
        <w:spacing w:before="24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  <w:r w:rsidRPr="00AD7864">
        <w:rPr>
          <w:rFonts w:ascii="Tahoma" w:hAnsi="Tahoma" w:cs="Tahoma"/>
          <w:b/>
          <w:sz w:val="16"/>
          <w:szCs w:val="16"/>
        </w:rPr>
        <w:t>Uwaga:</w:t>
      </w:r>
    </w:p>
    <w:p w14:paraId="2E4BE7BF" w14:textId="77777777" w:rsidR="00D950B2" w:rsidRPr="00FC309C" w:rsidRDefault="00D950B2" w:rsidP="00D950B2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Oświadczenie przekazuje </w:t>
      </w:r>
      <w:r w:rsidRPr="00FC309C">
        <w:rPr>
          <w:rFonts w:cs="Tahoma"/>
          <w:sz w:val="16"/>
          <w:szCs w:val="16"/>
        </w:rPr>
        <w:t>się w postaci elektronicznej i opatruje kwalifikowanym podpisem elektronicznym</w:t>
      </w:r>
      <w:r>
        <w:rPr>
          <w:rFonts w:cs="Tahoma"/>
          <w:sz w:val="16"/>
          <w:szCs w:val="16"/>
        </w:rPr>
        <w:t>, podpisem zaufanym lub podpisem osobistym</w:t>
      </w:r>
      <w:r w:rsidRPr="00FC309C">
        <w:rPr>
          <w:rFonts w:cs="Tahoma"/>
          <w:sz w:val="16"/>
          <w:szCs w:val="16"/>
        </w:rPr>
        <w:t xml:space="preserve">. </w:t>
      </w:r>
    </w:p>
    <w:p w14:paraId="3A4FAE14" w14:textId="77777777" w:rsidR="00FD3A7E" w:rsidRPr="00FC309C" w:rsidRDefault="00FD3A7E" w:rsidP="00FD3A7E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oświadczenie </w:t>
      </w:r>
      <w:r w:rsidRPr="00FC309C">
        <w:rPr>
          <w:rFonts w:cs="Tahoma"/>
          <w:sz w:val="16"/>
          <w:szCs w:val="16"/>
        </w:rPr>
        <w:t xml:space="preserve">zostało sporządzone </w:t>
      </w:r>
      <w:r>
        <w:rPr>
          <w:rFonts w:cs="Tahoma"/>
          <w:sz w:val="16"/>
          <w:szCs w:val="16"/>
        </w:rPr>
        <w:t xml:space="preserve">jako dokument </w:t>
      </w:r>
      <w:r w:rsidRPr="00FC309C">
        <w:rPr>
          <w:rFonts w:cs="Tahoma"/>
          <w:sz w:val="16"/>
          <w:szCs w:val="16"/>
        </w:rPr>
        <w:t>w postaci papierowej i opatrzone własnoręcznym podpisem, przekazuje się cyfrowe odwzorowanie tego dokumentu opatrzone kwalifikowanym podpisem elektronicznym</w:t>
      </w:r>
      <w:r>
        <w:rPr>
          <w:rFonts w:cs="Tahoma"/>
          <w:sz w:val="16"/>
          <w:szCs w:val="16"/>
        </w:rPr>
        <w:t>,</w:t>
      </w:r>
      <w:r w:rsidRPr="009C6CF5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podpisem zaufanym lub podpisem osobistym</w:t>
      </w:r>
      <w:r w:rsidRPr="00FC309C">
        <w:rPr>
          <w:rFonts w:cs="Tahoma"/>
          <w:sz w:val="16"/>
          <w:szCs w:val="16"/>
        </w:rPr>
        <w:t>, poświadczającym zgodność cyfrowego odwzorowania</w:t>
      </w:r>
      <w:r>
        <w:rPr>
          <w:rFonts w:cs="Tahoma"/>
          <w:sz w:val="16"/>
          <w:szCs w:val="16"/>
        </w:rPr>
        <w:t xml:space="preserve"> z dokumentem w postaci 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1DD61840" w14:textId="77777777" w:rsidR="00FD3A7E" w:rsidRDefault="00FD3A7E" w:rsidP="00FD3A7E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>z dokumentem w postaci papierowej dokonuje odpowiednio Wykonawca lub wykonawca wspólnie ubiegający się o udzielenie zamówienia.</w:t>
      </w:r>
    </w:p>
    <w:p w14:paraId="650D702C" w14:textId="7CC47034" w:rsidR="0096573B" w:rsidRPr="00967533" w:rsidRDefault="00D950B2" w:rsidP="00E0683C">
      <w:pPr>
        <w:pStyle w:val="Hania"/>
        <w:numPr>
          <w:ilvl w:val="0"/>
          <w:numId w:val="0"/>
        </w:numPr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  <w:bookmarkStart w:id="0" w:name="_Hlk100130364"/>
      <w:bookmarkEnd w:id="0"/>
    </w:p>
    <w:sectPr w:rsidR="0096573B" w:rsidRPr="00967533" w:rsidSect="003C7151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34303C" w14:textId="77777777" w:rsidR="00336F11" w:rsidRDefault="00336F11" w:rsidP="00DA5839">
      <w:r>
        <w:separator/>
      </w:r>
    </w:p>
  </w:endnote>
  <w:endnote w:type="continuationSeparator" w:id="0">
    <w:p w14:paraId="5B6FD006" w14:textId="77777777" w:rsidR="00336F11" w:rsidRDefault="00336F11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921E1A" w14:textId="77777777" w:rsidR="00336F11" w:rsidRDefault="00336F11" w:rsidP="00DA5839">
      <w:r>
        <w:separator/>
      </w:r>
    </w:p>
  </w:footnote>
  <w:footnote w:type="continuationSeparator" w:id="0">
    <w:p w14:paraId="05A33BFD" w14:textId="77777777" w:rsidR="00336F11" w:rsidRDefault="00336F11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D8D39" w14:textId="4CA7EEE5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1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6E712B">
      <w:rPr>
        <w:rFonts w:ascii="Tahoma" w:hAnsi="Tahoma" w:cs="Tahoma"/>
      </w:rPr>
      <w:t>2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1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89C46" w14:textId="77777777" w:rsidR="003C7151" w:rsidRDefault="003C7151" w:rsidP="003C7151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0DD326E6" wp14:editId="78880CCF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16605770" wp14:editId="09072F72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73B3CE06" wp14:editId="53F3C36D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499D0131" wp14:editId="2743916A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7FE6CC" w14:textId="77777777" w:rsidR="003C7151" w:rsidRDefault="003C7151" w:rsidP="003C7151">
    <w:pPr>
      <w:pStyle w:val="Nagwek"/>
      <w:rPr>
        <w:noProof/>
        <w:lang w:eastAsia="pl-PL"/>
      </w:rPr>
    </w:pPr>
  </w:p>
  <w:p w14:paraId="1FC5F0E2" w14:textId="77777777" w:rsidR="003C7151" w:rsidRPr="00503B3C" w:rsidRDefault="003C7151" w:rsidP="003C7151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07B6E09A" w14:textId="784C40F3" w:rsidR="003C7151" w:rsidRDefault="003C7151" w:rsidP="003C7151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6B687D"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r w:rsidR="00FD3A7E">
      <w:rPr>
        <w:rFonts w:ascii="Tahoma" w:hAnsi="Tahoma" w:cs="Tahoma"/>
      </w:rPr>
      <w:t>3</w:t>
    </w:r>
  </w:p>
  <w:p w14:paraId="4697DD8D" w14:textId="77777777" w:rsidR="003C7151" w:rsidRDefault="003C71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5908488">
    <w:abstractNumId w:val="2"/>
  </w:num>
  <w:num w:numId="2" w16cid:durableId="637147026">
    <w:abstractNumId w:val="148"/>
  </w:num>
  <w:num w:numId="3" w16cid:durableId="1966620537">
    <w:abstractNumId w:val="64"/>
  </w:num>
  <w:num w:numId="4" w16cid:durableId="1020081273">
    <w:abstractNumId w:val="168"/>
  </w:num>
  <w:num w:numId="5" w16cid:durableId="745569339">
    <w:abstractNumId w:val="192"/>
  </w:num>
  <w:num w:numId="6" w16cid:durableId="574776710">
    <w:abstractNumId w:val="138"/>
  </w:num>
  <w:num w:numId="7" w16cid:durableId="1179082300">
    <w:abstractNumId w:val="149"/>
  </w:num>
  <w:num w:numId="8" w16cid:durableId="1550220557">
    <w:abstractNumId w:val="54"/>
  </w:num>
  <w:num w:numId="9" w16cid:durableId="407338652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53875301">
    <w:abstractNumId w:val="174"/>
  </w:num>
  <w:num w:numId="11" w16cid:durableId="3367830">
    <w:abstractNumId w:val="133"/>
  </w:num>
  <w:num w:numId="12" w16cid:durableId="1815297871">
    <w:abstractNumId w:val="55"/>
  </w:num>
  <w:num w:numId="13" w16cid:durableId="636449704">
    <w:abstractNumId w:val="92"/>
  </w:num>
  <w:num w:numId="14" w16cid:durableId="1835221776">
    <w:abstractNumId w:val="140"/>
  </w:num>
  <w:num w:numId="15" w16cid:durableId="751700421">
    <w:abstractNumId w:val="161"/>
  </w:num>
  <w:num w:numId="16" w16cid:durableId="699207330">
    <w:abstractNumId w:val="162"/>
  </w:num>
  <w:num w:numId="17" w16cid:durableId="980961979">
    <w:abstractNumId w:val="88"/>
  </w:num>
  <w:num w:numId="18" w16cid:durableId="1817910981">
    <w:abstractNumId w:val="62"/>
  </w:num>
  <w:num w:numId="19" w16cid:durableId="1033574798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29028595">
    <w:abstractNumId w:val="53"/>
  </w:num>
  <w:num w:numId="21" w16cid:durableId="1539590278">
    <w:abstractNumId w:val="188"/>
  </w:num>
  <w:num w:numId="22" w16cid:durableId="237903440">
    <w:abstractNumId w:val="83"/>
  </w:num>
  <w:num w:numId="23" w16cid:durableId="197930931">
    <w:abstractNumId w:val="136"/>
  </w:num>
  <w:num w:numId="24" w16cid:durableId="279343265">
    <w:abstractNumId w:val="163"/>
  </w:num>
  <w:num w:numId="25" w16cid:durableId="269506808">
    <w:abstractNumId w:val="38"/>
  </w:num>
  <w:num w:numId="26" w16cid:durableId="381029215">
    <w:abstractNumId w:val="127"/>
  </w:num>
  <w:num w:numId="27" w16cid:durableId="2118403024">
    <w:abstractNumId w:val="101"/>
  </w:num>
  <w:num w:numId="28" w16cid:durableId="1813790120">
    <w:abstractNumId w:val="25"/>
  </w:num>
  <w:num w:numId="29" w16cid:durableId="516967292">
    <w:abstractNumId w:val="116"/>
  </w:num>
  <w:num w:numId="30" w16cid:durableId="1657417741">
    <w:abstractNumId w:val="147"/>
  </w:num>
  <w:num w:numId="31" w16cid:durableId="723717866">
    <w:abstractNumId w:val="164"/>
  </w:num>
  <w:num w:numId="32" w16cid:durableId="65614780">
    <w:abstractNumId w:val="184"/>
  </w:num>
  <w:num w:numId="33" w16cid:durableId="1427382344">
    <w:abstractNumId w:val="121"/>
  </w:num>
  <w:num w:numId="34" w16cid:durableId="1497266365">
    <w:abstractNumId w:val="120"/>
  </w:num>
  <w:num w:numId="35" w16cid:durableId="1378356661">
    <w:abstractNumId w:val="72"/>
  </w:num>
  <w:num w:numId="36" w16cid:durableId="15160368">
    <w:abstractNumId w:val="84"/>
  </w:num>
  <w:num w:numId="37" w16cid:durableId="1978686329">
    <w:abstractNumId w:val="86"/>
  </w:num>
  <w:num w:numId="38" w16cid:durableId="1227914944">
    <w:abstractNumId w:val="80"/>
  </w:num>
  <w:num w:numId="39" w16cid:durableId="125198779">
    <w:abstractNumId w:val="68"/>
  </w:num>
  <w:num w:numId="40" w16cid:durableId="36861341">
    <w:abstractNumId w:val="29"/>
  </w:num>
  <w:num w:numId="41" w16cid:durableId="902373238">
    <w:abstractNumId w:val="152"/>
  </w:num>
  <w:num w:numId="42" w16cid:durableId="769474019">
    <w:abstractNumId w:val="81"/>
  </w:num>
  <w:num w:numId="43" w16cid:durableId="745155049">
    <w:abstractNumId w:val="108"/>
  </w:num>
  <w:num w:numId="44" w16cid:durableId="1340498655">
    <w:abstractNumId w:val="118"/>
  </w:num>
  <w:num w:numId="45" w16cid:durableId="1205367061">
    <w:abstractNumId w:val="144"/>
  </w:num>
  <w:num w:numId="46" w16cid:durableId="196628992">
    <w:abstractNumId w:val="27"/>
  </w:num>
  <w:num w:numId="47" w16cid:durableId="159657487">
    <w:abstractNumId w:val="50"/>
  </w:num>
  <w:num w:numId="48" w16cid:durableId="1399137096">
    <w:abstractNumId w:val="97"/>
  </w:num>
  <w:num w:numId="49" w16cid:durableId="849638489">
    <w:abstractNumId w:val="41"/>
  </w:num>
  <w:num w:numId="50" w16cid:durableId="119736852">
    <w:abstractNumId w:val="36"/>
  </w:num>
  <w:num w:numId="51" w16cid:durableId="400057503">
    <w:abstractNumId w:val="125"/>
  </w:num>
  <w:num w:numId="52" w16cid:durableId="1138650040">
    <w:abstractNumId w:val="47"/>
  </w:num>
  <w:num w:numId="53" w16cid:durableId="714424692">
    <w:abstractNumId w:val="146"/>
  </w:num>
  <w:num w:numId="54" w16cid:durableId="1216240638">
    <w:abstractNumId w:val="105"/>
  </w:num>
  <w:num w:numId="55" w16cid:durableId="857893168">
    <w:abstractNumId w:val="60"/>
  </w:num>
  <w:num w:numId="56" w16cid:durableId="1940336227">
    <w:abstractNumId w:val="117"/>
  </w:num>
  <w:num w:numId="57" w16cid:durableId="39936093">
    <w:abstractNumId w:val="166"/>
  </w:num>
  <w:num w:numId="58" w16cid:durableId="864756553">
    <w:abstractNumId w:val="26"/>
  </w:num>
  <w:num w:numId="59" w16cid:durableId="2047558288">
    <w:abstractNumId w:val="154"/>
  </w:num>
  <w:num w:numId="60" w16cid:durableId="1383092512">
    <w:abstractNumId w:val="182"/>
  </w:num>
  <w:num w:numId="61" w16cid:durableId="1807359304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786389873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416906867">
    <w:abstractNumId w:val="28"/>
  </w:num>
  <w:num w:numId="64" w16cid:durableId="1008867452">
    <w:abstractNumId w:val="129"/>
  </w:num>
  <w:num w:numId="65" w16cid:durableId="1583219005">
    <w:abstractNumId w:val="34"/>
  </w:num>
  <w:num w:numId="66" w16cid:durableId="1278296473">
    <w:abstractNumId w:val="110"/>
  </w:num>
  <w:num w:numId="67" w16cid:durableId="1223364877">
    <w:abstractNumId w:val="52"/>
  </w:num>
  <w:num w:numId="68" w16cid:durableId="900753925">
    <w:abstractNumId w:val="176"/>
  </w:num>
  <w:num w:numId="69" w16cid:durableId="467362967">
    <w:abstractNumId w:val="85"/>
  </w:num>
  <w:num w:numId="70" w16cid:durableId="2008442264">
    <w:abstractNumId w:val="158"/>
  </w:num>
  <w:num w:numId="71" w16cid:durableId="1233662470">
    <w:abstractNumId w:val="35"/>
  </w:num>
  <w:num w:numId="72" w16cid:durableId="1193231975">
    <w:abstractNumId w:val="137"/>
  </w:num>
  <w:num w:numId="73" w16cid:durableId="953947367">
    <w:abstractNumId w:val="131"/>
  </w:num>
  <w:num w:numId="74" w16cid:durableId="82532299">
    <w:abstractNumId w:val="111"/>
  </w:num>
  <w:num w:numId="75" w16cid:durableId="5059437">
    <w:abstractNumId w:val="191"/>
  </w:num>
  <w:num w:numId="76" w16cid:durableId="1437019098">
    <w:abstractNumId w:val="48"/>
  </w:num>
  <w:num w:numId="77" w16cid:durableId="1435249050">
    <w:abstractNumId w:val="100"/>
  </w:num>
  <w:num w:numId="78" w16cid:durableId="1818298267">
    <w:abstractNumId w:val="160"/>
  </w:num>
  <w:num w:numId="79" w16cid:durableId="1412048238">
    <w:abstractNumId w:val="172"/>
  </w:num>
  <w:num w:numId="80" w16cid:durableId="1151362883">
    <w:abstractNumId w:val="46"/>
  </w:num>
  <w:num w:numId="81" w16cid:durableId="1934053054">
    <w:abstractNumId w:val="139"/>
  </w:num>
  <w:num w:numId="82" w16cid:durableId="1830707018">
    <w:abstractNumId w:val="93"/>
  </w:num>
  <w:num w:numId="83" w16cid:durableId="1381438444">
    <w:abstractNumId w:val="30"/>
  </w:num>
  <w:num w:numId="84" w16cid:durableId="573779610">
    <w:abstractNumId w:val="56"/>
  </w:num>
  <w:num w:numId="85" w16cid:durableId="239607579">
    <w:abstractNumId w:val="185"/>
  </w:num>
  <w:num w:numId="86" w16cid:durableId="1004168436">
    <w:abstractNumId w:val="70"/>
  </w:num>
  <w:num w:numId="87" w16cid:durableId="617107309">
    <w:abstractNumId w:val="51"/>
  </w:num>
  <w:num w:numId="88" w16cid:durableId="1198543354">
    <w:abstractNumId w:val="40"/>
  </w:num>
  <w:num w:numId="89" w16cid:durableId="98838070">
    <w:abstractNumId w:val="193"/>
  </w:num>
  <w:num w:numId="90" w16cid:durableId="1977105691">
    <w:abstractNumId w:val="75"/>
  </w:num>
  <w:num w:numId="91" w16cid:durableId="274796703">
    <w:abstractNumId w:val="157"/>
  </w:num>
  <w:num w:numId="92" w16cid:durableId="183054510">
    <w:abstractNumId w:val="103"/>
  </w:num>
  <w:num w:numId="93" w16cid:durableId="172860438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793937255">
    <w:abstractNumId w:val="40"/>
    <w:lvlOverride w:ilvl="0">
      <w:startOverride w:val="1"/>
    </w:lvlOverride>
  </w:num>
  <w:num w:numId="95" w16cid:durableId="1776092234">
    <w:abstractNumId w:val="87"/>
  </w:num>
  <w:num w:numId="96" w16cid:durableId="2126197137">
    <w:abstractNumId w:val="98"/>
  </w:num>
  <w:num w:numId="97" w16cid:durableId="641159258">
    <w:abstractNumId w:val="57"/>
  </w:num>
  <w:num w:numId="98" w16cid:durableId="425923294">
    <w:abstractNumId w:val="5"/>
  </w:num>
  <w:num w:numId="99" w16cid:durableId="1239824597">
    <w:abstractNumId w:val="186"/>
  </w:num>
  <w:num w:numId="100" w16cid:durableId="2134058227">
    <w:abstractNumId w:val="134"/>
  </w:num>
  <w:num w:numId="101" w16cid:durableId="1465736277">
    <w:abstractNumId w:val="197"/>
  </w:num>
  <w:num w:numId="102" w16cid:durableId="1083063645">
    <w:abstractNumId w:val="132"/>
  </w:num>
  <w:num w:numId="103" w16cid:durableId="1540387921">
    <w:abstractNumId w:val="73"/>
  </w:num>
  <w:num w:numId="104" w16cid:durableId="710300782">
    <w:abstractNumId w:val="90"/>
  </w:num>
  <w:num w:numId="105" w16cid:durableId="916986785">
    <w:abstractNumId w:val="159"/>
  </w:num>
  <w:num w:numId="106" w16cid:durableId="2013335180">
    <w:abstractNumId w:val="119"/>
  </w:num>
  <w:num w:numId="107" w16cid:durableId="1783724697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896403853">
    <w:abstractNumId w:val="173"/>
  </w:num>
  <w:num w:numId="109" w16cid:durableId="743262524">
    <w:abstractNumId w:val="32"/>
  </w:num>
  <w:num w:numId="110" w16cid:durableId="95684584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590383412">
    <w:abstractNumId w:val="177"/>
  </w:num>
  <w:num w:numId="112" w16cid:durableId="1545822908">
    <w:abstractNumId w:val="126"/>
  </w:num>
  <w:num w:numId="113" w16cid:durableId="1643122729">
    <w:abstractNumId w:val="59"/>
  </w:num>
  <w:num w:numId="114" w16cid:durableId="500395164">
    <w:abstractNumId w:val="39"/>
  </w:num>
  <w:num w:numId="115" w16cid:durableId="1833833865">
    <w:abstractNumId w:val="142"/>
  </w:num>
  <w:num w:numId="116" w16cid:durableId="1125272709">
    <w:abstractNumId w:val="151"/>
  </w:num>
  <w:num w:numId="117" w16cid:durableId="282074974">
    <w:abstractNumId w:val="183"/>
  </w:num>
  <w:num w:numId="118" w16cid:durableId="2089617551">
    <w:abstractNumId w:val="112"/>
  </w:num>
  <w:num w:numId="119" w16cid:durableId="1875461930">
    <w:abstractNumId w:val="65"/>
  </w:num>
  <w:num w:numId="120" w16cid:durableId="189805309">
    <w:abstractNumId w:val="190"/>
  </w:num>
  <w:num w:numId="121" w16cid:durableId="1411341904">
    <w:abstractNumId w:val="114"/>
  </w:num>
  <w:num w:numId="122" w16cid:durableId="352927445">
    <w:abstractNumId w:val="99"/>
  </w:num>
  <w:num w:numId="123" w16cid:durableId="505242325">
    <w:abstractNumId w:val="113"/>
  </w:num>
  <w:num w:numId="124" w16cid:durableId="755589000">
    <w:abstractNumId w:val="74"/>
  </w:num>
  <w:num w:numId="125" w16cid:durableId="122893956">
    <w:abstractNumId w:val="78"/>
  </w:num>
  <w:num w:numId="126" w16cid:durableId="1643541415">
    <w:abstractNumId w:val="71"/>
  </w:num>
  <w:num w:numId="127" w16cid:durableId="369842303">
    <w:abstractNumId w:val="31"/>
  </w:num>
  <w:num w:numId="128" w16cid:durableId="13969410">
    <w:abstractNumId w:val="66"/>
  </w:num>
  <w:num w:numId="129" w16cid:durableId="1520123413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863700">
    <w:abstractNumId w:val="194"/>
  </w:num>
  <w:num w:numId="131" w16cid:durableId="1177572390">
    <w:abstractNumId w:val="141"/>
  </w:num>
  <w:num w:numId="132" w16cid:durableId="1025906712">
    <w:abstractNumId w:val="175"/>
  </w:num>
  <w:num w:numId="133" w16cid:durableId="1349872345">
    <w:abstractNumId w:val="189"/>
  </w:num>
  <w:num w:numId="134" w16cid:durableId="2118016942">
    <w:abstractNumId w:val="143"/>
  </w:num>
  <w:num w:numId="135" w16cid:durableId="2088383987">
    <w:abstractNumId w:val="178"/>
  </w:num>
  <w:num w:numId="136" w16cid:durableId="498739485">
    <w:abstractNumId w:val="91"/>
  </w:num>
  <w:num w:numId="137" w16cid:durableId="1904757709">
    <w:abstractNumId w:val="107"/>
  </w:num>
  <w:num w:numId="138" w16cid:durableId="153230808">
    <w:abstractNumId w:val="67"/>
  </w:num>
  <w:num w:numId="139" w16cid:durableId="1270119267">
    <w:abstractNumId w:val="82"/>
  </w:num>
  <w:num w:numId="140" w16cid:durableId="543713100">
    <w:abstractNumId w:val="135"/>
  </w:num>
  <w:num w:numId="141" w16cid:durableId="1785227766">
    <w:abstractNumId w:val="95"/>
  </w:num>
  <w:num w:numId="142" w16cid:durableId="1946885634">
    <w:abstractNumId w:val="79"/>
  </w:num>
  <w:num w:numId="143" w16cid:durableId="2008746137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588003221">
    <w:abstractNumId w:val="128"/>
  </w:num>
  <w:num w:numId="145" w16cid:durableId="2106798504">
    <w:abstractNumId w:val="115"/>
  </w:num>
  <w:num w:numId="146" w16cid:durableId="1953628544">
    <w:abstractNumId w:val="43"/>
  </w:num>
  <w:num w:numId="147" w16cid:durableId="750202461">
    <w:abstractNumId w:val="169"/>
  </w:num>
  <w:num w:numId="148" w16cid:durableId="347948458">
    <w:abstractNumId w:val="76"/>
  </w:num>
  <w:num w:numId="149" w16cid:durableId="1124276615">
    <w:abstractNumId w:val="45"/>
  </w:num>
  <w:num w:numId="150" w16cid:durableId="483665385">
    <w:abstractNumId w:val="153"/>
  </w:num>
  <w:num w:numId="151" w16cid:durableId="1605846737">
    <w:abstractNumId w:val="37"/>
  </w:num>
  <w:num w:numId="152" w16cid:durableId="583732433">
    <w:abstractNumId w:val="89"/>
  </w:num>
  <w:num w:numId="153" w16cid:durableId="727387931">
    <w:abstractNumId w:val="122"/>
  </w:num>
  <w:num w:numId="154" w16cid:durableId="743184041">
    <w:abstractNumId w:val="96"/>
  </w:num>
  <w:num w:numId="155" w16cid:durableId="1341005629">
    <w:abstractNumId w:val="130"/>
  </w:num>
  <w:num w:numId="156" w16cid:durableId="258022719">
    <w:abstractNumId w:val="195"/>
  </w:num>
  <w:num w:numId="157" w16cid:durableId="626399338">
    <w:abstractNumId w:val="77"/>
  </w:num>
  <w:num w:numId="158" w16cid:durableId="2131390894">
    <w:abstractNumId w:val="155"/>
  </w:num>
  <w:num w:numId="159" w16cid:durableId="1446971176">
    <w:abstractNumId w:val="109"/>
  </w:num>
  <w:num w:numId="160" w16cid:durableId="93139097">
    <w:abstractNumId w:val="187"/>
  </w:num>
  <w:num w:numId="161" w16cid:durableId="297105349">
    <w:abstractNumId w:val="33"/>
  </w:num>
  <w:num w:numId="162" w16cid:durableId="1665010658">
    <w:abstractNumId w:val="44"/>
  </w:num>
  <w:num w:numId="163" w16cid:durableId="1695688667">
    <w:abstractNumId w:val="69"/>
  </w:num>
  <w:num w:numId="164" w16cid:durableId="709450786">
    <w:abstractNumId w:val="167"/>
  </w:num>
  <w:num w:numId="165" w16cid:durableId="325059710">
    <w:abstractNumId w:val="150"/>
  </w:num>
  <w:num w:numId="166" w16cid:durableId="288240304">
    <w:abstractNumId w:val="106"/>
  </w:num>
  <w:num w:numId="167" w16cid:durableId="738669476">
    <w:abstractNumId w:val="165"/>
  </w:num>
  <w:num w:numId="168" w16cid:durableId="303855859">
    <w:abstractNumId w:val="58"/>
  </w:num>
  <w:num w:numId="169" w16cid:durableId="1561863925">
    <w:abstractNumId w:val="124"/>
  </w:num>
  <w:num w:numId="170" w16cid:durableId="1231043091">
    <w:abstractNumId w:val="104"/>
  </w:num>
  <w:num w:numId="171" w16cid:durableId="358241758">
    <w:abstractNumId w:val="145"/>
  </w:num>
  <w:num w:numId="172" w16cid:durableId="849873480">
    <w:abstractNumId w:val="170"/>
  </w:num>
  <w:num w:numId="173" w16cid:durableId="2050303380">
    <w:abstractNumId w:val="42"/>
  </w:num>
  <w:num w:numId="174" w16cid:durableId="67460960">
    <w:abstractNumId w:val="156"/>
  </w:num>
  <w:num w:numId="175" w16cid:durableId="16003722">
    <w:abstractNumId w:val="0"/>
  </w:num>
  <w:num w:numId="176" w16cid:durableId="933634027">
    <w:abstractNumId w:val="94"/>
  </w:num>
  <w:num w:numId="177" w16cid:durableId="906723119">
    <w:abstractNumId w:val="49"/>
  </w:num>
  <w:num w:numId="178" w16cid:durableId="353387637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3DB1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4EBA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6F11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151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2F03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2EB2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1989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687D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9D9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47B0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3642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683C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3A7E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42BEE"/>
    <w:rsid w:val="000C36AD"/>
    <w:rsid w:val="000F0B03"/>
    <w:rsid w:val="00102000"/>
    <w:rsid w:val="001144D2"/>
    <w:rsid w:val="001311F0"/>
    <w:rsid w:val="00166AF0"/>
    <w:rsid w:val="002000B0"/>
    <w:rsid w:val="00221205"/>
    <w:rsid w:val="0022338D"/>
    <w:rsid w:val="0024348D"/>
    <w:rsid w:val="002751B2"/>
    <w:rsid w:val="00282BAD"/>
    <w:rsid w:val="002B0099"/>
    <w:rsid w:val="00364815"/>
    <w:rsid w:val="003953B7"/>
    <w:rsid w:val="003F2155"/>
    <w:rsid w:val="00457626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947E7"/>
    <w:rsid w:val="005F1A83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B0128"/>
    <w:rsid w:val="008F1877"/>
    <w:rsid w:val="008F7062"/>
    <w:rsid w:val="00901B91"/>
    <w:rsid w:val="00973BF8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868E5"/>
    <w:rsid w:val="00CC01DC"/>
    <w:rsid w:val="00CD03E5"/>
    <w:rsid w:val="00CE1FCF"/>
    <w:rsid w:val="00CF79EF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2023-02-08T11:45:00Z</dcterms:modified>
</cp:coreProperties>
</file>